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5E7E0" w14:textId="77777777" w:rsidR="00671762" w:rsidRPr="00E542AA" w:rsidRDefault="00671762" w:rsidP="00671762">
      <w:pPr>
        <w:widowControl w:val="0"/>
        <w:autoSpaceDE w:val="0"/>
        <w:autoSpaceDN w:val="0"/>
        <w:adjustRightInd w:val="0"/>
        <w:spacing w:after="400"/>
        <w:jc w:val="center"/>
        <w:rPr>
          <w:rFonts w:cs="Trebuchet MS"/>
          <w:b/>
          <w:bCs/>
          <w:sz w:val="48"/>
          <w:szCs w:val="48"/>
        </w:rPr>
      </w:pPr>
      <w:r w:rsidRPr="00E542AA">
        <w:rPr>
          <w:rFonts w:cs="Trebuchet MS"/>
          <w:b/>
          <w:bCs/>
          <w:sz w:val="48"/>
          <w:szCs w:val="48"/>
        </w:rPr>
        <w:t>Apple cake</w:t>
      </w:r>
    </w:p>
    <w:p w14:paraId="2F7D42A9" w14:textId="77777777" w:rsidR="00671762" w:rsidRPr="00E542AA" w:rsidRDefault="00671762" w:rsidP="00671762">
      <w:pPr>
        <w:widowControl w:val="0"/>
        <w:autoSpaceDE w:val="0"/>
        <w:autoSpaceDN w:val="0"/>
        <w:adjustRightInd w:val="0"/>
        <w:spacing w:after="220"/>
        <w:rPr>
          <w:rFonts w:cs="Trebuchet MS"/>
          <w:sz w:val="22"/>
          <w:szCs w:val="22"/>
        </w:rPr>
      </w:pPr>
      <w:r w:rsidRPr="00E542AA">
        <w:rPr>
          <w:rFonts w:cs="Trebuchet MS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D7F1C83" wp14:editId="1075BC1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387725" cy="22510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725" cy="225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730F67" w14:textId="77777777" w:rsidR="00671762" w:rsidRPr="00E542AA" w:rsidRDefault="00671762" w:rsidP="00671762">
      <w:pPr>
        <w:widowControl w:val="0"/>
        <w:autoSpaceDE w:val="0"/>
        <w:autoSpaceDN w:val="0"/>
        <w:adjustRightInd w:val="0"/>
        <w:rPr>
          <w:rFonts w:cs="Trebuchet MS"/>
          <w:sz w:val="26"/>
          <w:szCs w:val="26"/>
          <w:u w:color="BA0E13"/>
        </w:rPr>
      </w:pPr>
    </w:p>
    <w:p w14:paraId="2022E399" w14:textId="77777777" w:rsidR="00E542AA" w:rsidRPr="00E542AA" w:rsidRDefault="00E542AA" w:rsidP="00671762">
      <w:pPr>
        <w:widowControl w:val="0"/>
        <w:autoSpaceDE w:val="0"/>
        <w:autoSpaceDN w:val="0"/>
        <w:adjustRightInd w:val="0"/>
        <w:rPr>
          <w:rFonts w:cs="Trebuchet MS"/>
          <w:b/>
          <w:bCs/>
          <w:sz w:val="32"/>
          <w:szCs w:val="32"/>
          <w:u w:color="BA0E13"/>
        </w:rPr>
      </w:pPr>
    </w:p>
    <w:p w14:paraId="75821DC0" w14:textId="77777777" w:rsidR="00E542AA" w:rsidRPr="00E542AA" w:rsidRDefault="00E542AA" w:rsidP="00671762">
      <w:pPr>
        <w:widowControl w:val="0"/>
        <w:autoSpaceDE w:val="0"/>
        <w:autoSpaceDN w:val="0"/>
        <w:adjustRightInd w:val="0"/>
        <w:rPr>
          <w:rFonts w:cs="Trebuchet MS"/>
          <w:b/>
          <w:bCs/>
          <w:sz w:val="32"/>
          <w:szCs w:val="32"/>
          <w:u w:color="BA0E13"/>
        </w:rPr>
      </w:pPr>
    </w:p>
    <w:p w14:paraId="1BBC3F4B" w14:textId="77777777" w:rsidR="00E542AA" w:rsidRPr="00E542AA" w:rsidRDefault="00E542AA" w:rsidP="00671762">
      <w:pPr>
        <w:widowControl w:val="0"/>
        <w:autoSpaceDE w:val="0"/>
        <w:autoSpaceDN w:val="0"/>
        <w:adjustRightInd w:val="0"/>
        <w:rPr>
          <w:rFonts w:cs="Trebuchet MS"/>
          <w:b/>
          <w:bCs/>
          <w:sz w:val="32"/>
          <w:szCs w:val="32"/>
          <w:u w:color="BA0E13"/>
        </w:rPr>
      </w:pPr>
    </w:p>
    <w:p w14:paraId="1FD4F37E" w14:textId="77777777" w:rsidR="00E542AA" w:rsidRPr="00E542AA" w:rsidRDefault="00E542AA" w:rsidP="00671762">
      <w:pPr>
        <w:widowControl w:val="0"/>
        <w:autoSpaceDE w:val="0"/>
        <w:autoSpaceDN w:val="0"/>
        <w:adjustRightInd w:val="0"/>
        <w:rPr>
          <w:rFonts w:cs="Trebuchet MS"/>
          <w:b/>
          <w:bCs/>
          <w:sz w:val="32"/>
          <w:szCs w:val="32"/>
          <w:u w:color="BA0E13"/>
        </w:rPr>
      </w:pPr>
    </w:p>
    <w:p w14:paraId="478DFB0B" w14:textId="77777777" w:rsidR="00E542AA" w:rsidRPr="00E542AA" w:rsidRDefault="00E542AA" w:rsidP="00671762">
      <w:pPr>
        <w:widowControl w:val="0"/>
        <w:autoSpaceDE w:val="0"/>
        <w:autoSpaceDN w:val="0"/>
        <w:adjustRightInd w:val="0"/>
        <w:rPr>
          <w:rFonts w:cs="Trebuchet MS"/>
          <w:b/>
          <w:bCs/>
          <w:sz w:val="32"/>
          <w:szCs w:val="32"/>
          <w:u w:color="BA0E13"/>
        </w:rPr>
      </w:pPr>
    </w:p>
    <w:p w14:paraId="2CE4BFC5" w14:textId="77777777" w:rsidR="00671762" w:rsidRPr="00E542AA" w:rsidRDefault="00671762" w:rsidP="00671762">
      <w:pPr>
        <w:widowControl w:val="0"/>
        <w:autoSpaceDE w:val="0"/>
        <w:autoSpaceDN w:val="0"/>
        <w:adjustRightInd w:val="0"/>
        <w:rPr>
          <w:rFonts w:cs="Trebuchet MS"/>
          <w:b/>
          <w:bCs/>
          <w:sz w:val="32"/>
          <w:szCs w:val="32"/>
          <w:u w:color="BA0E13"/>
        </w:rPr>
      </w:pPr>
      <w:r w:rsidRPr="00E542AA">
        <w:rPr>
          <w:rFonts w:cs="Trebuchet MS"/>
          <w:b/>
          <w:bCs/>
          <w:sz w:val="32"/>
          <w:szCs w:val="32"/>
          <w:u w:color="BA0E13"/>
        </w:rPr>
        <w:t>Ingredients (serves 8)</w:t>
      </w:r>
    </w:p>
    <w:p w14:paraId="5E9DBC2F" w14:textId="77777777" w:rsidR="00671762" w:rsidRPr="00E542AA" w:rsidRDefault="00671762" w:rsidP="00E542AA">
      <w:pPr>
        <w:pStyle w:val="ListParagraph"/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rebuchet MS"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125g butter, chopped</w:t>
      </w:r>
    </w:p>
    <w:p w14:paraId="64494C2F" w14:textId="77777777" w:rsidR="00671762" w:rsidRPr="00E542AA" w:rsidRDefault="00671762" w:rsidP="00E542AA">
      <w:pPr>
        <w:pStyle w:val="ListParagraph"/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rebuchet MS"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1/2 cup firmly packed brown sugar</w:t>
      </w:r>
    </w:p>
    <w:p w14:paraId="6AFCA39A" w14:textId="77777777" w:rsidR="00671762" w:rsidRPr="00E542AA" w:rsidRDefault="00671762" w:rsidP="00E542AA">
      <w:pPr>
        <w:pStyle w:val="ListParagraph"/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rebuchet MS"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1 teaspoon vanilla extract</w:t>
      </w:r>
    </w:p>
    <w:p w14:paraId="791D46CC" w14:textId="77777777" w:rsidR="00671762" w:rsidRPr="00E542AA" w:rsidRDefault="00671762" w:rsidP="00E542AA">
      <w:pPr>
        <w:pStyle w:val="ListParagraph"/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rebuchet MS"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2 eggs</w:t>
      </w:r>
    </w:p>
    <w:p w14:paraId="73320A0D" w14:textId="77777777" w:rsidR="00671762" w:rsidRPr="00E542AA" w:rsidRDefault="00671762" w:rsidP="00E542AA">
      <w:pPr>
        <w:pStyle w:val="ListParagraph"/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rebuchet MS"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1 cup self-raising flour</w:t>
      </w:r>
    </w:p>
    <w:p w14:paraId="61B87DFF" w14:textId="77777777" w:rsidR="00671762" w:rsidRPr="00E542AA" w:rsidRDefault="00671762" w:rsidP="00E542AA">
      <w:pPr>
        <w:pStyle w:val="ListParagraph"/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rebuchet MS"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1/2 cup plain flour</w:t>
      </w:r>
    </w:p>
    <w:p w14:paraId="7DC6816A" w14:textId="77777777" w:rsidR="00671762" w:rsidRPr="00E542AA" w:rsidRDefault="00671762" w:rsidP="00E542AA">
      <w:pPr>
        <w:pStyle w:val="ListParagraph"/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rebuchet MS"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3/4 cup milk</w:t>
      </w:r>
    </w:p>
    <w:p w14:paraId="435FC149" w14:textId="77777777" w:rsidR="00671762" w:rsidRPr="00E542AA" w:rsidRDefault="00671762" w:rsidP="00E542AA">
      <w:pPr>
        <w:pStyle w:val="ListParagraph"/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rebuchet MS"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2 small royal gala apples</w:t>
      </w:r>
    </w:p>
    <w:p w14:paraId="4B86D813" w14:textId="77777777" w:rsidR="00671762" w:rsidRPr="00E542AA" w:rsidRDefault="00671762" w:rsidP="00E542AA">
      <w:pPr>
        <w:pStyle w:val="ListParagraph"/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rebuchet MS"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1/4 cup apricot jam</w:t>
      </w:r>
    </w:p>
    <w:p w14:paraId="0F1C207B" w14:textId="77777777" w:rsidR="00671762" w:rsidRPr="00E542AA" w:rsidRDefault="00671762" w:rsidP="00E542AA">
      <w:pPr>
        <w:pStyle w:val="ListParagraph"/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Trebuchet MS"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Double cream, to serve</w:t>
      </w:r>
    </w:p>
    <w:p w14:paraId="4516BE6A" w14:textId="77777777" w:rsidR="00671762" w:rsidRPr="00E542AA" w:rsidRDefault="00671762" w:rsidP="00671762">
      <w:pPr>
        <w:widowControl w:val="0"/>
        <w:autoSpaceDE w:val="0"/>
        <w:autoSpaceDN w:val="0"/>
        <w:adjustRightInd w:val="0"/>
        <w:rPr>
          <w:rFonts w:cs="Trebuchet MS"/>
          <w:sz w:val="22"/>
          <w:szCs w:val="22"/>
          <w:u w:color="BA0E13"/>
        </w:rPr>
      </w:pPr>
    </w:p>
    <w:p w14:paraId="1493B709" w14:textId="77777777" w:rsidR="00671762" w:rsidRPr="00E542AA" w:rsidRDefault="00671762" w:rsidP="00E542AA">
      <w:pPr>
        <w:widowControl w:val="0"/>
        <w:autoSpaceDE w:val="0"/>
        <w:autoSpaceDN w:val="0"/>
        <w:adjustRightInd w:val="0"/>
        <w:ind w:left="1134"/>
        <w:rPr>
          <w:rFonts w:cs="Trebuchet MS"/>
          <w:b/>
          <w:bCs/>
          <w:sz w:val="32"/>
          <w:szCs w:val="32"/>
          <w:u w:color="BA0E13"/>
        </w:rPr>
      </w:pPr>
      <w:r w:rsidRPr="00E542AA">
        <w:rPr>
          <w:rFonts w:cs="Trebuchet MS"/>
          <w:b/>
          <w:bCs/>
          <w:sz w:val="32"/>
          <w:szCs w:val="32"/>
          <w:u w:color="BA0E13"/>
        </w:rPr>
        <w:t>Method</w:t>
      </w:r>
    </w:p>
    <w:p w14:paraId="01E19589" w14:textId="77777777" w:rsidR="00E542AA" w:rsidRPr="00E542AA" w:rsidRDefault="00671762" w:rsidP="00E542A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1134" w:hanging="720"/>
        <w:rPr>
          <w:rFonts w:cs="Trebuchet MS"/>
          <w:b/>
          <w:bCs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Preheat oven to 180°C/160°C fan-forced. Grease a 6cm-deep, 20cm (base) round spring</w:t>
      </w:r>
      <w:r w:rsidR="00E542AA">
        <w:rPr>
          <w:rFonts w:cs="Trebuchet MS"/>
          <w:sz w:val="26"/>
          <w:szCs w:val="26"/>
          <w:u w:color="BA0E13"/>
        </w:rPr>
        <w:t xml:space="preserve"> </w:t>
      </w:r>
      <w:bookmarkStart w:id="0" w:name="_GoBack"/>
      <w:bookmarkEnd w:id="0"/>
      <w:r w:rsidRPr="00E542AA">
        <w:rPr>
          <w:rFonts w:cs="Trebuchet MS"/>
          <w:sz w:val="26"/>
          <w:szCs w:val="26"/>
          <w:u w:color="BA0E13"/>
        </w:rPr>
        <w:t xml:space="preserve">form pan. Line base with baking paper. </w:t>
      </w:r>
    </w:p>
    <w:p w14:paraId="46326443" w14:textId="77777777" w:rsidR="00671762" w:rsidRPr="00E542AA" w:rsidRDefault="00671762" w:rsidP="00E542A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1134" w:hanging="720"/>
        <w:rPr>
          <w:rFonts w:cs="Trebuchet MS"/>
          <w:b/>
          <w:bCs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 xml:space="preserve">Place butter, sugar and vanilla in a bowl. Using an electric </w:t>
      </w:r>
      <w:proofErr w:type="gramStart"/>
      <w:r w:rsidRPr="00E542AA">
        <w:rPr>
          <w:rFonts w:cs="Trebuchet MS"/>
          <w:sz w:val="26"/>
          <w:szCs w:val="26"/>
          <w:u w:color="BA0E13"/>
        </w:rPr>
        <w:t>mixer,</w:t>
      </w:r>
      <w:proofErr w:type="gramEnd"/>
      <w:r w:rsidRPr="00E542AA">
        <w:rPr>
          <w:rFonts w:cs="Trebuchet MS"/>
          <w:sz w:val="26"/>
          <w:szCs w:val="26"/>
          <w:u w:color="BA0E13"/>
        </w:rPr>
        <w:t xml:space="preserve"> beat for 5 to 6 minutes or until light and creamy. Add eggs, 1 at a time, beating after each addition.</w:t>
      </w:r>
    </w:p>
    <w:p w14:paraId="163D40BA" w14:textId="77777777" w:rsidR="00E542AA" w:rsidRPr="00E542AA" w:rsidRDefault="00671762" w:rsidP="00E542A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1134" w:hanging="720"/>
        <w:rPr>
          <w:rFonts w:cs="Trebuchet MS"/>
          <w:b/>
          <w:bCs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 xml:space="preserve">Sift flours over butter mixture. Add milk. Fold until just combined. Spoon into prepared pan. Core and quarter apples. </w:t>
      </w:r>
    </w:p>
    <w:p w14:paraId="46E8D6A4" w14:textId="77777777" w:rsidR="00671762" w:rsidRPr="00E542AA" w:rsidRDefault="00671762" w:rsidP="00E542A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1134" w:hanging="720"/>
        <w:rPr>
          <w:rFonts w:cs="Trebuchet MS"/>
          <w:b/>
          <w:bCs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Thinly slice. Arrange apples in 2 circles on batter, pressing down gently.</w:t>
      </w:r>
    </w:p>
    <w:p w14:paraId="6D7F3ED2" w14:textId="77777777" w:rsidR="00671762" w:rsidRPr="00E542AA" w:rsidRDefault="00671762" w:rsidP="00E542A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1134" w:hanging="720"/>
        <w:rPr>
          <w:rFonts w:cs="Trebuchet MS"/>
          <w:b/>
          <w:bCs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 xml:space="preserve">Bake for 35 to 40 minutes or until a skewer inserted in the </w:t>
      </w:r>
      <w:proofErr w:type="spellStart"/>
      <w:r w:rsidRPr="00E542AA">
        <w:rPr>
          <w:rFonts w:cs="Trebuchet MS"/>
          <w:sz w:val="26"/>
          <w:szCs w:val="26"/>
          <w:u w:color="BA0E13"/>
        </w:rPr>
        <w:t>centre</w:t>
      </w:r>
      <w:proofErr w:type="spellEnd"/>
      <w:r w:rsidRPr="00E542AA">
        <w:rPr>
          <w:rFonts w:cs="Trebuchet MS"/>
          <w:sz w:val="26"/>
          <w:szCs w:val="26"/>
          <w:u w:color="BA0E13"/>
        </w:rPr>
        <w:t xml:space="preserve"> comes out clean. Stand in pan for 10 minutes. Remove side from pan. Slide cake onto a wire rack to cool.</w:t>
      </w:r>
    </w:p>
    <w:p w14:paraId="4599F80C" w14:textId="77777777" w:rsidR="00671762" w:rsidRPr="00E542AA" w:rsidRDefault="00671762" w:rsidP="00E542A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0"/>
        <w:ind w:left="1134" w:hanging="720"/>
        <w:rPr>
          <w:rFonts w:cs="Trebuchet MS"/>
          <w:b/>
          <w:bCs/>
          <w:sz w:val="26"/>
          <w:szCs w:val="26"/>
          <w:u w:color="BA0E13"/>
        </w:rPr>
      </w:pPr>
      <w:r w:rsidRPr="00E542AA">
        <w:rPr>
          <w:rFonts w:cs="Trebuchet MS"/>
          <w:sz w:val="26"/>
          <w:szCs w:val="26"/>
          <w:u w:color="BA0E13"/>
        </w:rPr>
        <w:t>Place jam in a microwave-safe bowl. Microwave on high (100%) for 30 seconds to 1 minute or until runny. Brush cake top with jam. Serve with cream.</w:t>
      </w:r>
    </w:p>
    <w:p w14:paraId="3ECDC4A5" w14:textId="77777777" w:rsidR="00671762" w:rsidRDefault="00671762" w:rsidP="0067176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rebuchet MS" w:hAnsi="Trebuchet MS" w:cs="Trebuchet MS"/>
          <w:color w:val="535141"/>
          <w:sz w:val="26"/>
          <w:szCs w:val="26"/>
          <w:u w:color="BA0E13"/>
        </w:rPr>
      </w:pPr>
      <w:r>
        <w:rPr>
          <w:rFonts w:ascii="Trebuchet MS" w:hAnsi="Trebuchet MS" w:cs="Trebuchet MS"/>
          <w:color w:val="535141"/>
          <w:sz w:val="26"/>
          <w:szCs w:val="26"/>
          <w:u w:color="BA0E13"/>
        </w:rPr>
        <w:tab/>
      </w:r>
      <w:r>
        <w:rPr>
          <w:rFonts w:ascii="Trebuchet MS" w:hAnsi="Trebuchet MS" w:cs="Trebuchet MS"/>
          <w:color w:val="535141"/>
          <w:sz w:val="26"/>
          <w:szCs w:val="26"/>
          <w:u w:color="BA0E13"/>
        </w:rPr>
        <w:tab/>
      </w:r>
    </w:p>
    <w:p w14:paraId="76FDB113" w14:textId="77777777" w:rsidR="002A0074" w:rsidRDefault="002A0074"/>
    <w:sectPr w:rsidR="002A0074" w:rsidSect="00E542AA">
      <w:pgSz w:w="12240" w:h="15840"/>
      <w:pgMar w:top="454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78AA5BAC"/>
    <w:multiLevelType w:val="hybridMultilevel"/>
    <w:tmpl w:val="35C2B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62"/>
    <w:rsid w:val="002A0074"/>
    <w:rsid w:val="00643A76"/>
    <w:rsid w:val="00671762"/>
    <w:rsid w:val="009E5898"/>
    <w:rsid w:val="00E5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D041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7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76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542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7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76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54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161</Words>
  <Characters>918</Characters>
  <Application>Microsoft Macintosh Word</Application>
  <DocSecurity>0</DocSecurity>
  <Lines>7</Lines>
  <Paragraphs>2</Paragraphs>
  <ScaleCrop>false</ScaleCrop>
  <Company>Catholic Education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2</cp:revision>
  <dcterms:created xsi:type="dcterms:W3CDTF">2012-06-11T15:26:00Z</dcterms:created>
  <dcterms:modified xsi:type="dcterms:W3CDTF">2012-06-12T23:09:00Z</dcterms:modified>
</cp:coreProperties>
</file>